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52B82569"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Anexa 1</w:t>
      </w:r>
      <w:r w:rsidR="00886FD9">
        <w:rPr>
          <w:rFonts w:asciiTheme="minorHAnsi" w:hAnsiTheme="minorHAnsi" w:cstheme="minorHAnsi"/>
          <w:b/>
          <w:bCs/>
          <w:color w:val="002060"/>
          <w:sz w:val="24"/>
          <w:szCs w:val="24"/>
          <w:lang w:val="ro-RO"/>
        </w:rPr>
        <w:t>2</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712B4E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14622F">
        <w:rPr>
          <w:rFonts w:asciiTheme="minorHAnsi" w:eastAsia="Trebuchet MS" w:hAnsiTheme="minorHAnsi" w:cstheme="minorHAnsi"/>
          <w:color w:val="002060"/>
          <w:sz w:val="24"/>
          <w:szCs w:val="24"/>
          <w:lang w:val="ro-RO"/>
        </w:rPr>
        <w:t xml:space="preserve">maximum </w:t>
      </w:r>
      <w:r w:rsidR="00BB2C7B">
        <w:rPr>
          <w:rFonts w:asciiTheme="minorHAnsi" w:eastAsia="Trebuchet MS" w:hAnsiTheme="minorHAnsi" w:cstheme="minorHAnsi"/>
          <w:color w:val="002060"/>
          <w:sz w:val="24"/>
          <w:szCs w:val="24"/>
          <w:lang w:val="ro-RO"/>
        </w:rPr>
        <w:t>5</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B587A78" w14:textId="77777777" w:rsidR="001F763C" w:rsidRPr="006D7C5C" w:rsidRDefault="001F763C" w:rsidP="001F763C">
      <w:pPr>
        <w:spacing w:before="6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w w:val="103"/>
          <w:sz w:val="24"/>
          <w:szCs w:val="24"/>
          <w:lang w:val="ro-RO"/>
        </w:rPr>
        <w:t>(3) 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42B9C21C" w14:textId="77777777" w:rsidR="001F763C" w:rsidRPr="00F70703" w:rsidRDefault="001F763C" w:rsidP="007A5CCB">
      <w:pPr>
        <w:spacing w:before="60"/>
        <w:jc w:val="both"/>
        <w:rPr>
          <w:rFonts w:asciiTheme="minorHAnsi" w:eastAsia="Trebuchet MS" w:hAnsiTheme="minorHAnsi" w:cstheme="minorHAnsi"/>
          <w:color w:val="002060"/>
          <w:w w:val="103"/>
          <w:sz w:val="24"/>
          <w:szCs w:val="24"/>
          <w:lang w:val="ro-RO"/>
        </w:rPr>
      </w:pP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lastRenderedPageBreak/>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A978F6"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A978F6">
        <w:rPr>
          <w:rFonts w:asciiTheme="minorHAnsi" w:eastAsia="Trebuchet MS" w:hAnsiTheme="minorHAnsi" w:cstheme="minorHAnsi"/>
          <w:color w:val="002060"/>
          <w:spacing w:val="8"/>
          <w:sz w:val="24"/>
          <w:szCs w:val="24"/>
          <w:lang w:val="ro-RO"/>
        </w:rPr>
        <w:t xml:space="preserve">În cazul proiectelor implementate în parteneriat, pentru care cererea de prefinanţare a inclus sume aferente activităţilor unuia sau mai multor parteneri, liderul de parteneriat </w:t>
      </w:r>
      <w:r w:rsidRPr="00A978F6">
        <w:rPr>
          <w:rFonts w:asciiTheme="minorHAnsi" w:eastAsia="Trebuchet MS" w:hAnsiTheme="minorHAnsi" w:cstheme="minorHAnsi"/>
          <w:color w:val="002060"/>
          <w:spacing w:val="8"/>
          <w:sz w:val="24"/>
          <w:szCs w:val="24"/>
          <w:lang w:val="ro-RO"/>
        </w:rPr>
        <w:lastRenderedPageBreak/>
        <w:t>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11646234"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(18) Recuperarea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pacing w:val="-1"/>
          <w:sz w:val="24"/>
          <w:szCs w:val="24"/>
          <w:lang w:val="ro-RO"/>
        </w:rPr>
        <w:t>0</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silită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în </w:t>
      </w:r>
      <w:r w:rsidRPr="006D7C5C">
        <w:rPr>
          <w:rFonts w:asciiTheme="minorHAnsi" w:eastAsia="Trebuchet MS" w:hAnsiTheme="minorHAnsi" w:cstheme="minorHAnsi"/>
          <w:color w:val="002060"/>
          <w:sz w:val="24"/>
          <w:szCs w:val="24"/>
          <w:lang w:val="ro-RO"/>
        </w:rPr>
        <w:t>temeiul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executoriu</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organel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fiscale </w:t>
      </w:r>
      <w:r w:rsidRPr="006D7C5C">
        <w:rPr>
          <w:rFonts w:asciiTheme="minorHAnsi" w:eastAsia="Trebuchet MS" w:hAnsiTheme="minorHAnsi" w:cstheme="minorHAnsi"/>
          <w:color w:val="002060"/>
          <w:sz w:val="24"/>
          <w:szCs w:val="24"/>
          <w:lang w:val="ro-RO"/>
        </w:rPr>
        <w:t xml:space="preserve">competente. </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recuperat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silită,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precu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stins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prin </w:t>
      </w:r>
      <w:r w:rsidRPr="006D7C5C">
        <w:rPr>
          <w:rFonts w:asciiTheme="minorHAnsi" w:eastAsia="Trebuchet MS" w:hAnsiTheme="minorHAnsi" w:cstheme="minorHAnsi"/>
          <w:color w:val="002060"/>
          <w:sz w:val="24"/>
          <w:szCs w:val="24"/>
          <w:lang w:val="ro-RO"/>
        </w:rPr>
        <w:t>compensare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îndată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organele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 conturile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 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lul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proofErr w:type="spellStart"/>
      <w:r w:rsidRPr="006D7C5C">
        <w:rPr>
          <w:rFonts w:asciiTheme="minorHAnsi" w:eastAsia="Trebuchet MS" w:hAnsiTheme="minorHAnsi" w:cstheme="minorHAnsi"/>
          <w:color w:val="002060"/>
          <w:spacing w:val="-1"/>
          <w:w w:val="103"/>
          <w:sz w:val="24"/>
          <w:szCs w:val="24"/>
          <w:lang w:val="ro-RO"/>
        </w:rPr>
        <w:t>creanţă</w:t>
      </w:r>
      <w:proofErr w:type="spellEnd"/>
      <w:r w:rsidRPr="006D7C5C">
        <w:rPr>
          <w:rFonts w:asciiTheme="minorHAnsi" w:eastAsia="Trebuchet MS" w:hAnsiTheme="minorHAnsi" w:cstheme="minorHAnsi"/>
          <w:color w:val="002060"/>
          <w:spacing w:val="-1"/>
          <w:w w:val="103"/>
          <w:sz w:val="24"/>
          <w:szCs w:val="24"/>
          <w:lang w:val="ro-RO"/>
        </w:rPr>
        <w:t>.</w:t>
      </w:r>
    </w:p>
    <w:p w14:paraId="53182D92"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vederea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casării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debito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calcula </w:t>
      </w:r>
      <w:r w:rsidRPr="006D7C5C">
        <w:rPr>
          <w:rFonts w:asciiTheme="minorHAnsi" w:eastAsia="Trebuchet MS" w:hAnsiTheme="minorHAnsi" w:cstheme="minorHAnsi"/>
          <w:color w:val="002060"/>
          <w:sz w:val="24"/>
          <w:szCs w:val="24"/>
          <w:lang w:val="ro-RO"/>
        </w:rPr>
        <w:t>cuantumul</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proofErr w:type="spellStart"/>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proofErr w:type="spellEnd"/>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şi 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comunică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28"/>
          <w:sz w:val="24"/>
          <w:szCs w:val="24"/>
          <w:lang w:val="ro-RO"/>
        </w:rPr>
        <w:t xml:space="preserve"> </w:t>
      </w:r>
      <w:proofErr w:type="spellStart"/>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spoziţiile</w:t>
      </w:r>
      <w:proofErr w:type="spellEnd"/>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17</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aplicabile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corespunzător.</w:t>
      </w:r>
    </w:p>
    <w:p w14:paraId="61991B38" w14:textId="77777777" w:rsidR="001F763C" w:rsidRPr="006D7C5C" w:rsidRDefault="001F763C" w:rsidP="001F763C">
      <w:pPr>
        <w:spacing w:before="60"/>
        <w:ind w:left="133" w:right="23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politică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monetar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Băncii</w:t>
      </w:r>
      <w:r w:rsidRPr="006D7C5C">
        <w:rPr>
          <w:rFonts w:asciiTheme="minorHAnsi" w:eastAsia="Trebuchet MS" w:hAnsiTheme="minorHAnsi" w:cstheme="minorHAnsi"/>
          <w:color w:val="002060"/>
          <w:spacing w:val="35"/>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Naţional</w:t>
      </w:r>
      <w:r w:rsidRPr="006D7C5C">
        <w:rPr>
          <w:rFonts w:asciiTheme="minorHAnsi" w:eastAsia="Trebuchet MS" w:hAnsiTheme="minorHAnsi" w:cstheme="minorHAnsi"/>
          <w:color w:val="002060"/>
          <w:sz w:val="24"/>
          <w:szCs w:val="24"/>
          <w:lang w:val="ro-RO"/>
        </w:rPr>
        <w:t>e</w:t>
      </w:r>
      <w:proofErr w:type="spellEnd"/>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României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vigoare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deciziei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proofErr w:type="spellStart"/>
      <w:r w:rsidRPr="006D7C5C">
        <w:rPr>
          <w:rFonts w:asciiTheme="minorHAnsi" w:eastAsia="Trebuchet MS" w:hAnsiTheme="minorHAnsi" w:cstheme="minorHAnsi"/>
          <w:color w:val="002060"/>
          <w:w w:val="103"/>
          <w:sz w:val="24"/>
          <w:szCs w:val="24"/>
          <w:lang w:val="ro-RO"/>
        </w:rPr>
        <w:t>prefinanţării</w:t>
      </w:r>
      <w:proofErr w:type="spellEnd"/>
      <w:r w:rsidRPr="006D7C5C">
        <w:rPr>
          <w:rFonts w:asciiTheme="minorHAnsi" w:eastAsia="Trebuchet MS" w:hAnsiTheme="minorHAnsi" w:cstheme="minorHAnsi"/>
          <w:color w:val="002060"/>
          <w:w w:val="103"/>
          <w:sz w:val="24"/>
          <w:szCs w:val="24"/>
          <w:lang w:val="ro-RO"/>
        </w:rPr>
        <w:t>.</w:t>
      </w:r>
    </w:p>
    <w:p w14:paraId="49B623BC"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dobânzi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proofErr w:type="spellStart"/>
      <w:r w:rsidRPr="006D7C5C">
        <w:rPr>
          <w:rFonts w:asciiTheme="minorHAnsi" w:eastAsia="Trebuchet MS" w:hAnsiTheme="minorHAnsi" w:cstheme="minorHAnsi"/>
          <w:color w:val="002060"/>
          <w:w w:val="103"/>
          <w:sz w:val="24"/>
          <w:szCs w:val="24"/>
          <w:lang w:val="ro-RO"/>
        </w:rPr>
        <w:t>obligaţiilor</w:t>
      </w:r>
      <w:proofErr w:type="spellEnd"/>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proofErr w:type="spellStart"/>
      <w:r w:rsidRPr="006D7C5C">
        <w:rPr>
          <w:rFonts w:asciiTheme="minorHAnsi" w:eastAsia="Trebuchet MS" w:hAnsiTheme="minorHAnsi" w:cstheme="minorHAnsi"/>
          <w:color w:val="002060"/>
          <w:sz w:val="24"/>
          <w:szCs w:val="24"/>
          <w:lang w:val="ro-RO"/>
        </w:rPr>
        <w:t>creanţă</w:t>
      </w:r>
      <w:proofErr w:type="spellEnd"/>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w:t>
      </w:r>
      <w:r w:rsidRPr="006D7C5C">
        <w:rPr>
          <w:rFonts w:asciiTheme="minorHAnsi" w:eastAsia="Trebuchet MS" w:hAnsiTheme="minorHAnsi" w:cstheme="minorHAnsi"/>
          <w:color w:val="002060"/>
          <w:spacing w:val="-1"/>
          <w:w w:val="103"/>
          <w:sz w:val="24"/>
          <w:szCs w:val="24"/>
          <w:lang w:val="ro-RO"/>
        </w:rPr>
        <w:t>18).</w:t>
      </w:r>
    </w:p>
    <w:p w14:paraId="6B85CED1" w14:textId="77777777" w:rsidR="001F763C" w:rsidRPr="006D7C5C" w:rsidRDefault="001F763C" w:rsidP="001F763C">
      <w:pPr>
        <w:spacing w:before="60"/>
        <w:ind w:left="133" w:right="24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Se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aplică</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w:t>
      </w:r>
      <w:r w:rsidRPr="006D7C5C">
        <w:rPr>
          <w:rFonts w:asciiTheme="minorHAnsi" w:eastAsia="Trebuchet MS" w:hAnsiTheme="minorHAnsi" w:cstheme="minorHAnsi"/>
          <w:color w:val="002060"/>
          <w:w w:val="103"/>
          <w:sz w:val="24"/>
          <w:szCs w:val="24"/>
          <w:lang w:val="ro-RO"/>
        </w:rPr>
        <w:t>z</w:t>
      </w:r>
      <w:r w:rsidRPr="006D7C5C">
        <w:rPr>
          <w:rFonts w:asciiTheme="minorHAnsi" w:eastAsia="Trebuchet MS" w:hAnsiTheme="minorHAnsi" w:cstheme="minorHAnsi"/>
          <w:color w:val="002060"/>
          <w:spacing w:val="-1"/>
          <w:w w:val="103"/>
          <w:sz w:val="24"/>
          <w:szCs w:val="24"/>
          <w:lang w:val="ro-RO"/>
        </w:rPr>
        <w:t>ător</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1"/>
          <w:sz w:val="24"/>
          <w:szCs w:val="24"/>
          <w:lang w:val="ro-RO"/>
        </w:rPr>
        <w:t>dispoz</w:t>
      </w:r>
      <w:r w:rsidRPr="006D7C5C">
        <w:rPr>
          <w:rFonts w:asciiTheme="minorHAnsi" w:eastAsia="Trebuchet MS" w:hAnsiTheme="minorHAnsi" w:cstheme="minorHAnsi"/>
          <w:color w:val="002060"/>
          <w:spacing w:val="1"/>
          <w:sz w:val="24"/>
          <w:szCs w:val="24"/>
          <w:lang w:val="ro-RO"/>
        </w:rPr>
        <w:t>ițiil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pacing w:val="-1"/>
          <w:sz w:val="24"/>
          <w:szCs w:val="24"/>
          <w:lang w:val="ro-RO"/>
        </w:rPr>
        <w:t>egi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6"/>
          <w:sz w:val="24"/>
          <w:szCs w:val="24"/>
          <w:lang w:val="ro-RO"/>
        </w:rPr>
        <w:t xml:space="preserve"> nr. </w:t>
      </w:r>
      <w:r w:rsidRPr="006D7C5C">
        <w:rPr>
          <w:rFonts w:asciiTheme="minorHAnsi" w:eastAsia="Trebuchet MS" w:hAnsiTheme="minorHAnsi" w:cstheme="minorHAnsi"/>
          <w:color w:val="002060"/>
          <w:sz w:val="24"/>
          <w:szCs w:val="24"/>
          <w:lang w:val="ro-RO"/>
        </w:rPr>
        <w:t>207/2015,</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modifi</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complet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 xml:space="preserve">, acolo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und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5"/>
          <w:sz w:val="24"/>
          <w:szCs w:val="24"/>
          <w:lang w:val="ro-RO"/>
        </w:rPr>
        <w:t xml:space="preserve"> 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dispun</w:t>
      </w:r>
      <w:r w:rsidRPr="006D7C5C">
        <w:rPr>
          <w:rFonts w:asciiTheme="minorHAnsi" w:eastAsia="Trebuchet MS" w:hAnsiTheme="minorHAnsi" w:cstheme="minorHAnsi"/>
          <w:color w:val="002060"/>
          <w:sz w:val="24"/>
          <w:szCs w:val="24"/>
          <w:lang w:val="ro-RO"/>
        </w:rPr>
        <w:t>e.</w:t>
      </w:r>
    </w:p>
    <w:p w14:paraId="075C1ADF"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(23)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putea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prefinanţare</w:t>
      </w:r>
      <w:proofErr w:type="spellEnd"/>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39"/>
          <w:sz w:val="24"/>
          <w:szCs w:val="24"/>
          <w:lang w:val="ro-RO"/>
        </w:rPr>
        <w:t xml:space="preserve"> </w:t>
      </w:r>
      <w:proofErr w:type="spellStart"/>
      <w:r w:rsidRPr="006D7C5C">
        <w:rPr>
          <w:rFonts w:asciiTheme="minorHAnsi" w:eastAsia="Trebuchet MS" w:hAnsiTheme="minorHAnsi" w:cstheme="minorHAnsi"/>
          <w:color w:val="002060"/>
          <w:sz w:val="24"/>
          <w:szCs w:val="24"/>
          <w:lang w:val="ro-RO"/>
        </w:rPr>
        <w:t>alţii</w:t>
      </w:r>
      <w:proofErr w:type="spellEnd"/>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1"/>
          <w:sz w:val="24"/>
          <w:szCs w:val="24"/>
          <w:lang w:val="ro-RO"/>
        </w:rPr>
        <w:t xml:space="preserve"> </w:t>
      </w:r>
      <w:proofErr w:type="spellStart"/>
      <w:r w:rsidRPr="006D7C5C">
        <w:rPr>
          <w:rFonts w:asciiTheme="minorHAnsi" w:eastAsia="Trebuchet MS" w:hAnsiTheme="minorHAnsi" w:cstheme="minorHAnsi"/>
          <w:color w:val="002060"/>
          <w:sz w:val="24"/>
          <w:szCs w:val="24"/>
          <w:lang w:val="ro-RO"/>
        </w:rPr>
        <w:t>instituţii</w:t>
      </w:r>
      <w:proofErr w:type="spellEnd"/>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publice,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e/au</w:t>
      </w:r>
      <w:r w:rsidRPr="006D7C5C">
        <w:rPr>
          <w:rFonts w:asciiTheme="minorHAnsi" w:eastAsia="Trebuchet MS" w:hAnsiTheme="minorHAnsi" w:cstheme="minorHAnsi"/>
          <w:color w:val="002060"/>
          <w:spacing w:val="46"/>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proofErr w:type="spellEnd"/>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deschidă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 </w:t>
      </w:r>
      <w:r w:rsidRPr="006D7C5C">
        <w:rPr>
          <w:rFonts w:asciiTheme="minorHAnsi" w:eastAsia="Trebuchet MS" w:hAnsiTheme="minorHAnsi" w:cstheme="minorHAnsi"/>
          <w:color w:val="002060"/>
          <w:spacing w:val="-1"/>
          <w:sz w:val="24"/>
          <w:szCs w:val="24"/>
          <w:lang w:val="ro-RO"/>
        </w:rPr>
        <w:t>dedica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exclusi</w:t>
      </w:r>
      <w:r w:rsidRPr="006D7C5C">
        <w:rPr>
          <w:rFonts w:asciiTheme="minorHAnsi" w:eastAsia="Trebuchet MS" w:hAnsiTheme="minorHAnsi" w:cstheme="minorHAnsi"/>
          <w:color w:val="002060"/>
          <w:sz w:val="24"/>
          <w:szCs w:val="24"/>
          <w:lang w:val="ro-RO"/>
        </w:rPr>
        <w:t>v</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primire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prefinanţări</w:t>
      </w:r>
      <w:r w:rsidRPr="006D7C5C">
        <w:rPr>
          <w:rFonts w:asciiTheme="minorHAnsi" w:eastAsia="Trebuchet MS" w:hAnsiTheme="minorHAnsi" w:cstheme="minorHAnsi"/>
          <w:color w:val="002060"/>
          <w:sz w:val="24"/>
          <w:szCs w:val="24"/>
          <w:lang w:val="ro-RO"/>
        </w:rPr>
        <w:t>i</w:t>
      </w:r>
      <w:proofErr w:type="spellEnd"/>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cheltuie</w:t>
      </w:r>
      <w:r w:rsidRPr="006D7C5C">
        <w:rPr>
          <w:rFonts w:asciiTheme="minorHAnsi" w:eastAsia="Trebuchet MS" w:hAnsiTheme="minorHAnsi" w:cstheme="minorHAnsi"/>
          <w:color w:val="002060"/>
          <w:spacing w:val="-3"/>
          <w:sz w:val="24"/>
          <w:szCs w:val="24"/>
          <w:lang w:val="ro-RO"/>
        </w:rPr>
        <w:t>l</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fost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aceasta.</w:t>
      </w:r>
    </w:p>
    <w:p w14:paraId="737F82B3" w14:textId="77777777" w:rsidR="001F763C" w:rsidRPr="006D7C5C" w:rsidRDefault="001F763C" w:rsidP="001F763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(24)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prefinanţare</w:t>
      </w:r>
      <w:proofErr w:type="spellEnd"/>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acelor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puri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po</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fi </w:t>
      </w:r>
      <w:r w:rsidRPr="006D7C5C">
        <w:rPr>
          <w:rFonts w:asciiTheme="minorHAnsi" w:eastAsia="Trebuchet MS" w:hAnsiTheme="minorHAnsi" w:cstheme="minorHAnsi"/>
          <w:color w:val="002060"/>
          <w:spacing w:val="-1"/>
          <w:sz w:val="24"/>
          <w:szCs w:val="24"/>
          <w:lang w:val="ro-RO"/>
        </w:rPr>
        <w:t>efectuat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contu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deschi</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Trezoreri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potrivi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reglementărilo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vigoare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pot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transferate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1"/>
          <w:sz w:val="24"/>
          <w:szCs w:val="24"/>
          <w:lang w:val="ro-RO"/>
        </w:rPr>
        <w:t>r/partene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 xml:space="preserve">deschise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bănc</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 xml:space="preserve">comerciale, </w:t>
      </w:r>
      <w:r w:rsidRPr="006D7C5C">
        <w:rPr>
          <w:rFonts w:asciiTheme="minorHAnsi" w:eastAsia="Trebuchet MS" w:hAnsiTheme="minorHAnsi" w:cstheme="minorHAnsi"/>
          <w:color w:val="002060"/>
          <w:w w:val="103"/>
          <w:sz w:val="24"/>
          <w:szCs w:val="24"/>
          <w:lang w:val="ro-RO"/>
        </w:rPr>
        <w:t xml:space="preserve">cu </w:t>
      </w:r>
      <w:proofErr w:type="spellStart"/>
      <w:r w:rsidRPr="006D7C5C">
        <w:rPr>
          <w:rFonts w:asciiTheme="minorHAnsi" w:eastAsia="Trebuchet MS" w:hAnsiTheme="minorHAnsi" w:cstheme="minorHAnsi"/>
          <w:color w:val="002060"/>
          <w:sz w:val="24"/>
          <w:szCs w:val="24"/>
          <w:lang w:val="ro-RO"/>
        </w:rPr>
        <w:t>condiţia</w:t>
      </w:r>
      <w:proofErr w:type="spellEnd"/>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ermen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transferului.</w:t>
      </w:r>
    </w:p>
    <w:p w14:paraId="7DC5F4E0"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dob</w:t>
      </w:r>
      <w:r w:rsidRPr="006D7C5C">
        <w:rPr>
          <w:rFonts w:asciiTheme="minorHAnsi" w:eastAsia="Trebuchet MS" w:hAnsiTheme="minorHAnsi" w:cstheme="minorHAnsi"/>
          <w:color w:val="002060"/>
          <w:spacing w:val="1"/>
          <w:sz w:val="24"/>
          <w:szCs w:val="24"/>
          <w:lang w:val="ro-RO"/>
        </w:rPr>
        <w:t>â</w:t>
      </w:r>
      <w:r w:rsidRPr="006D7C5C">
        <w:rPr>
          <w:rFonts w:asciiTheme="minorHAnsi" w:eastAsia="Trebuchet MS" w:hAnsiTheme="minorHAnsi" w:cstheme="minorHAnsi"/>
          <w:color w:val="002060"/>
          <w:spacing w:val="-1"/>
          <w:sz w:val="24"/>
          <w:szCs w:val="24"/>
          <w:lang w:val="ro-RO"/>
        </w:rPr>
        <w:t>nd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netă,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respectiv</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difere</w:t>
      </w:r>
      <w:r w:rsidRPr="006D7C5C">
        <w:rPr>
          <w:rFonts w:asciiTheme="minorHAnsi" w:eastAsia="Trebuchet MS" w:hAnsiTheme="minorHAnsi" w:cstheme="minorHAnsi"/>
          <w:color w:val="002060"/>
          <w:spacing w:val="-1"/>
          <w:sz w:val="24"/>
          <w:szCs w:val="24"/>
          <w:lang w:val="ro-RO"/>
        </w:rPr>
        <w:t>nț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dintre</w:t>
      </w:r>
      <w:r w:rsidRPr="006D7C5C">
        <w:rPr>
          <w:rFonts w:asciiTheme="minorHAnsi" w:eastAsia="Trebuchet MS" w:hAnsiTheme="minorHAnsi" w:cstheme="minorHAnsi"/>
          <w:color w:val="002060"/>
          <w:spacing w:val="3"/>
          <w:sz w:val="24"/>
          <w:szCs w:val="24"/>
          <w:lang w:val="ro-RO"/>
        </w:rPr>
        <w:t xml:space="preserve"> </w:t>
      </w:r>
      <w:proofErr w:type="spellStart"/>
      <w:r w:rsidRPr="006D7C5C">
        <w:rPr>
          <w:rFonts w:asciiTheme="minorHAnsi" w:eastAsia="Trebuchet MS" w:hAnsiTheme="minorHAnsi" w:cstheme="minorHAnsi"/>
          <w:color w:val="002060"/>
          <w:sz w:val="24"/>
          <w:szCs w:val="24"/>
          <w:lang w:val="ro-RO"/>
        </w:rPr>
        <w:t>dobanda</w:t>
      </w:r>
      <w:proofErr w:type="spellEnd"/>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brută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acumulată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prevă</w:t>
      </w:r>
      <w:r w:rsidRPr="006D7C5C">
        <w:rPr>
          <w:rFonts w:asciiTheme="minorHAnsi" w:eastAsia="Trebuchet MS" w:hAnsiTheme="minorHAnsi" w:cstheme="minorHAnsi"/>
          <w:color w:val="002060"/>
          <w:sz w:val="24"/>
          <w:szCs w:val="24"/>
          <w:lang w:val="ro-RO"/>
        </w:rPr>
        <w:t>zute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corespun</w:t>
      </w:r>
      <w:r w:rsidRPr="006D7C5C">
        <w:rPr>
          <w:rFonts w:asciiTheme="minorHAnsi" w:eastAsia="Trebuchet MS" w:hAnsiTheme="minorHAnsi" w:cstheme="minorHAnsi"/>
          <w:color w:val="002060"/>
          <w:spacing w:val="2"/>
          <w:sz w:val="24"/>
          <w:szCs w:val="24"/>
          <w:lang w:val="ro-RO"/>
        </w:rPr>
        <w:t>z</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toare  sumelor</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spacing w:val="-3"/>
          <w:w w:val="103"/>
          <w:sz w:val="24"/>
          <w:szCs w:val="24"/>
          <w:lang w:val="ro-RO"/>
        </w:rPr>
        <w:t>ț</w:t>
      </w:r>
      <w:r w:rsidRPr="006D7C5C">
        <w:rPr>
          <w:rFonts w:asciiTheme="minorHAnsi" w:eastAsia="Trebuchet MS" w:hAnsiTheme="minorHAnsi" w:cstheme="minorHAnsi"/>
          <w:color w:val="002060"/>
          <w:spacing w:val="4"/>
          <w:w w:val="103"/>
          <w:sz w:val="24"/>
          <w:szCs w:val="24"/>
          <w:lang w:val="ro-RO"/>
        </w:rPr>
        <w:t>a</w:t>
      </w:r>
      <w:r w:rsidRPr="006D7C5C">
        <w:rPr>
          <w:rFonts w:asciiTheme="minorHAnsi" w:eastAsia="Trebuchet MS" w:hAnsiTheme="minorHAnsi" w:cstheme="minorHAnsi"/>
          <w:color w:val="002060"/>
          <w:spacing w:val="-4"/>
          <w:w w:val="103"/>
          <w:sz w:val="24"/>
          <w:szCs w:val="24"/>
          <w:lang w:val="ro-RO"/>
        </w:rPr>
        <w:t>r</w:t>
      </w:r>
      <w:r w:rsidRPr="006D7C5C">
        <w:rPr>
          <w:rFonts w:asciiTheme="minorHAnsi" w:eastAsia="Trebuchet MS" w:hAnsiTheme="minorHAnsi" w:cstheme="minorHAnsi"/>
          <w:color w:val="002060"/>
          <w:w w:val="103"/>
          <w:sz w:val="24"/>
          <w:szCs w:val="24"/>
          <w:lang w:val="ro-RO"/>
        </w:rPr>
        <w:t xml:space="preserve">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mas</w:t>
      </w:r>
      <w:r w:rsidRPr="006D7C5C">
        <w:rPr>
          <w:rFonts w:asciiTheme="minorHAnsi" w:eastAsia="Trebuchet MS" w:hAnsiTheme="minorHAnsi" w:cstheme="minorHAnsi"/>
          <w:color w:val="002060"/>
          <w:sz w:val="24"/>
          <w:szCs w:val="24"/>
          <w:lang w:val="ro-RO"/>
        </w:rPr>
        <w:t xml:space="preserve">e  disponibile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conturi,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cumulat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impozitelo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dobânzii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comisioanelo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raporteaz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și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vire</w:t>
      </w:r>
      <w:r w:rsidRPr="006D7C5C">
        <w:rPr>
          <w:rFonts w:asciiTheme="minorHAnsi" w:eastAsia="Trebuchet MS" w:hAnsiTheme="minorHAnsi" w:cstheme="minorHAnsi"/>
          <w:color w:val="002060"/>
          <w:spacing w:val="-1"/>
          <w:sz w:val="24"/>
          <w:szCs w:val="24"/>
          <w:lang w:val="ro-RO"/>
        </w:rPr>
        <w:t>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w w:val="103"/>
          <w:sz w:val="24"/>
          <w:szCs w:val="24"/>
          <w:lang w:val="ro-RO"/>
        </w:rPr>
        <w:t xml:space="preserve">contul </w:t>
      </w:r>
      <w:r w:rsidRPr="006D7C5C">
        <w:rPr>
          <w:rFonts w:asciiTheme="minorHAnsi" w:eastAsia="Trebuchet MS" w:hAnsiTheme="minorHAnsi" w:cstheme="minorHAnsi"/>
          <w:color w:val="002060"/>
          <w:sz w:val="24"/>
          <w:szCs w:val="24"/>
          <w:lang w:val="ro-RO"/>
        </w:rPr>
        <w:t xml:space="preserve">indicat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aceast</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notificare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 xml:space="preserve">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7"/>
          <w:sz w:val="24"/>
          <w:szCs w:val="24"/>
          <w:lang w:val="ro-RO"/>
        </w:rPr>
        <w:t xml:space="preserve"> </w:t>
      </w:r>
      <w:proofErr w:type="spellStart"/>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w:t>
      </w:r>
      <w:proofErr w:type="spellEnd"/>
      <w:r w:rsidRPr="006D7C5C">
        <w:rPr>
          <w:rFonts w:asciiTheme="minorHAnsi" w:eastAsia="Trebuchet MS" w:hAnsiTheme="minorHAnsi" w:cstheme="minorHAnsi"/>
          <w:color w:val="002060"/>
          <w:sz w:val="24"/>
          <w:szCs w:val="24"/>
          <w:lang w:val="ro-RO"/>
        </w:rPr>
        <w:t>, cel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târzi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nainte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2E502C4A"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(26)</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  în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 beneficiarul/liderul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efectuează </w:t>
      </w:r>
      <w:r w:rsidRPr="006D7C5C">
        <w:rPr>
          <w:rFonts w:asciiTheme="minorHAnsi" w:eastAsia="Trebuchet MS" w:hAnsiTheme="minorHAnsi" w:cstheme="minorHAnsi"/>
          <w:color w:val="002060"/>
          <w:sz w:val="24"/>
          <w:szCs w:val="24"/>
          <w:lang w:val="ro-RO"/>
        </w:rPr>
        <w:t>viramentul,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concordanț</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rezultat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verificare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proofErr w:type="spellStart"/>
      <w:r w:rsidRPr="006D7C5C">
        <w:rPr>
          <w:rFonts w:asciiTheme="minorHAnsi" w:eastAsia="Trebuchet MS" w:hAnsiTheme="minorHAnsi" w:cstheme="minorHAnsi"/>
          <w:color w:val="002060"/>
          <w:sz w:val="24"/>
          <w:szCs w:val="24"/>
          <w:lang w:val="ro-RO"/>
        </w:rPr>
        <w:t>obligaţia</w:t>
      </w:r>
      <w:proofErr w:type="spellEnd"/>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deducerile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rambursarea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proofErr w:type="spellStart"/>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ofinanţării</w:t>
      </w:r>
      <w:proofErr w:type="spellEnd"/>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gurat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1"/>
          <w:sz w:val="24"/>
          <w:szCs w:val="24"/>
          <w:lang w:val="ro-RO"/>
        </w:rPr>
        <w:t xml:space="preserve"> ce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ai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târziu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w w:val="103"/>
          <w:sz w:val="24"/>
          <w:szCs w:val="24"/>
          <w:lang w:val="ro-RO"/>
        </w:rPr>
        <w:t>finală.</w:t>
      </w:r>
    </w:p>
    <w:p w14:paraId="54BFD08C" w14:textId="77777777" w:rsidR="001F763C" w:rsidRPr="006D7C5C" w:rsidRDefault="001F763C" w:rsidP="001F763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(27) </w:t>
      </w:r>
      <w:proofErr w:type="spellStart"/>
      <w:r w:rsidRPr="006D7C5C">
        <w:rPr>
          <w:rFonts w:asciiTheme="minorHAnsi" w:eastAsia="Trebuchet MS" w:hAnsiTheme="minorHAnsi" w:cstheme="minorHAnsi"/>
          <w:color w:val="002060"/>
          <w:sz w:val="24"/>
          <w:szCs w:val="24"/>
          <w:lang w:val="ro-RO"/>
        </w:rPr>
        <w:t>Prefinanţarea</w:t>
      </w:r>
      <w:proofErr w:type="spellEnd"/>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acordată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are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ordonato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credite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teneriat/partenerului</w:t>
      </w:r>
      <w:r w:rsidRPr="006D7C5C">
        <w:rPr>
          <w:rFonts w:asciiTheme="minorHAnsi" w:eastAsia="Trebuchet MS" w:hAnsiTheme="minorHAnsi" w:cstheme="minorHAnsi"/>
          <w:color w:val="002060"/>
          <w:spacing w:val="44"/>
          <w:sz w:val="24"/>
          <w:szCs w:val="24"/>
          <w:lang w:val="ro-RO"/>
        </w:rPr>
        <w:t xml:space="preserve"> </w:t>
      </w:r>
      <w:proofErr w:type="spellStart"/>
      <w:r w:rsidRPr="006D7C5C">
        <w:rPr>
          <w:rFonts w:asciiTheme="minorHAnsi" w:eastAsia="Trebuchet MS" w:hAnsiTheme="minorHAnsi" w:cstheme="minorHAnsi"/>
          <w:color w:val="002060"/>
          <w:sz w:val="24"/>
          <w:szCs w:val="24"/>
          <w:lang w:val="ro-RO"/>
        </w:rPr>
        <w:t>instituţie</w:t>
      </w:r>
      <w:proofErr w:type="spellEnd"/>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proofErr w:type="spellEnd"/>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integral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venituri  proprii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şi/sau </w:t>
      </w:r>
      <w:proofErr w:type="spellStart"/>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proofErr w:type="spellEnd"/>
      <w:r w:rsidRPr="006D7C5C">
        <w:rPr>
          <w:rFonts w:asciiTheme="minorHAnsi" w:eastAsia="Trebuchet MS" w:hAnsiTheme="minorHAnsi" w:cstheme="minorHAnsi"/>
          <w:color w:val="002060"/>
          <w:spacing w:val="20"/>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parţia</w:t>
      </w:r>
      <w:r w:rsidRPr="006D7C5C">
        <w:rPr>
          <w:rFonts w:asciiTheme="minorHAnsi" w:eastAsia="Trebuchet MS" w:hAnsiTheme="minorHAnsi" w:cstheme="minorHAnsi"/>
          <w:color w:val="002060"/>
          <w:sz w:val="24"/>
          <w:szCs w:val="24"/>
          <w:lang w:val="ro-RO"/>
        </w:rPr>
        <w:t>l</w:t>
      </w:r>
      <w:proofErr w:type="spellEnd"/>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bugetul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gurărilo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sociale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bugetele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speciale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rămas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neutilizat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finel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proofErr w:type="spellStart"/>
      <w:r w:rsidRPr="006D7C5C">
        <w:rPr>
          <w:rFonts w:asciiTheme="minorHAnsi" w:eastAsia="Trebuchet MS" w:hAnsiTheme="minorHAnsi" w:cstheme="minorHAnsi"/>
          <w:color w:val="002060"/>
          <w:sz w:val="24"/>
          <w:szCs w:val="24"/>
          <w:lang w:val="ro-RO"/>
        </w:rPr>
        <w:t>exerciţiului</w:t>
      </w:r>
      <w:proofErr w:type="spellEnd"/>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ut</w:t>
      </w:r>
      <w:r w:rsidRPr="006D7C5C">
        <w:rPr>
          <w:rFonts w:asciiTheme="minorHAnsi" w:eastAsia="Trebuchet MS" w:hAnsiTheme="minorHAnsi" w:cstheme="minorHAnsi"/>
          <w:color w:val="002060"/>
          <w:sz w:val="24"/>
          <w:szCs w:val="24"/>
          <w:lang w:val="ro-RO"/>
        </w:rPr>
        <w:t>ilizează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anul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următor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8"/>
          <w:sz w:val="24"/>
          <w:szCs w:val="24"/>
          <w:lang w:val="ro-RO"/>
        </w:rPr>
        <w:t xml:space="preserve"> </w:t>
      </w:r>
      <w:proofErr w:type="spellStart"/>
      <w:r w:rsidRPr="006D7C5C">
        <w:rPr>
          <w:rFonts w:asciiTheme="minorHAnsi" w:eastAsia="Trebuchet MS" w:hAnsiTheme="minorHAnsi" w:cstheme="minorHAnsi"/>
          <w:color w:val="002060"/>
          <w:sz w:val="24"/>
          <w:szCs w:val="24"/>
          <w:lang w:val="ro-RO"/>
        </w:rPr>
        <w:t>aceeaşi</w:t>
      </w:r>
      <w:proofErr w:type="spellEnd"/>
      <w:r w:rsidRPr="006D7C5C">
        <w:rPr>
          <w:rFonts w:asciiTheme="minorHAnsi" w:eastAsia="Trebuchet MS" w:hAnsiTheme="minorHAnsi" w:cstheme="minorHAnsi"/>
          <w:color w:val="002060"/>
          <w:spacing w:val="22"/>
          <w:sz w:val="24"/>
          <w:szCs w:val="24"/>
          <w:lang w:val="ro-RO"/>
        </w:rPr>
        <w:t xml:space="preserve"> </w:t>
      </w:r>
      <w:proofErr w:type="spellStart"/>
      <w:r w:rsidRPr="006D7C5C">
        <w:rPr>
          <w:rFonts w:asciiTheme="minorHAnsi" w:eastAsia="Trebuchet MS" w:hAnsiTheme="minorHAnsi" w:cstheme="minorHAnsi"/>
          <w:color w:val="002060"/>
          <w:w w:val="103"/>
          <w:sz w:val="24"/>
          <w:szCs w:val="24"/>
          <w:lang w:val="ro-RO"/>
        </w:rPr>
        <w:t>destinaţie</w:t>
      </w:r>
      <w:proofErr w:type="spellEnd"/>
      <w:r w:rsidRPr="006D7C5C">
        <w:rPr>
          <w:rFonts w:asciiTheme="minorHAnsi" w:eastAsia="Trebuchet MS" w:hAnsiTheme="minorHAnsi" w:cstheme="minorHAnsi"/>
          <w:color w:val="002060"/>
          <w:w w:val="103"/>
          <w:sz w:val="24"/>
          <w:szCs w:val="24"/>
          <w:lang w:val="ro-RO"/>
        </w:rPr>
        <w:t>.</w:t>
      </w:r>
    </w:p>
    <w:p w14:paraId="3A95D8B1" w14:textId="5791D9FB" w:rsidR="00A10484" w:rsidRDefault="00A10484" w:rsidP="007A5CCB">
      <w:pPr>
        <w:spacing w:before="60"/>
        <w:ind w:left="133" w:right="242"/>
        <w:jc w:val="both"/>
        <w:rPr>
          <w:rFonts w:asciiTheme="minorHAnsi" w:eastAsia="Trebuchet MS" w:hAnsiTheme="minorHAnsi" w:cstheme="minorHAnsi"/>
          <w:color w:val="002060"/>
          <w:sz w:val="24"/>
          <w:szCs w:val="24"/>
          <w:lang w:val="ro-RO"/>
        </w:rPr>
      </w:pPr>
    </w:p>
    <w:p w14:paraId="0D8CB90B" w14:textId="77777777" w:rsidR="001F763C" w:rsidRDefault="001F763C" w:rsidP="007A5CCB">
      <w:pPr>
        <w:spacing w:before="60"/>
        <w:ind w:left="133" w:right="242"/>
        <w:jc w:val="both"/>
        <w:rPr>
          <w:rFonts w:asciiTheme="minorHAnsi" w:eastAsia="Trebuchet MS" w:hAnsiTheme="minorHAnsi" w:cstheme="minorHAnsi"/>
          <w:color w:val="002060"/>
          <w:sz w:val="24"/>
          <w:szCs w:val="24"/>
          <w:lang w:val="ro-RO"/>
        </w:rPr>
      </w:pPr>
    </w:p>
    <w:p w14:paraId="1E5018A2" w14:textId="77777777" w:rsidR="001F763C" w:rsidRPr="00F70703" w:rsidRDefault="001F763C" w:rsidP="007A5CCB">
      <w:pPr>
        <w:spacing w:before="60"/>
        <w:ind w:left="133" w:right="242"/>
        <w:jc w:val="both"/>
        <w:rPr>
          <w:rFonts w:asciiTheme="minorHAnsi" w:eastAsia="Trebuchet MS" w:hAnsiTheme="minorHAnsi" w:cstheme="minorHAnsi"/>
          <w:color w:val="002060"/>
          <w:sz w:val="24"/>
          <w:szCs w:val="24"/>
          <w:lang w:val="ro-RO"/>
        </w:rPr>
      </w:pP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lastRenderedPageBreak/>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lastRenderedPageBreak/>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lastRenderedPageBreak/>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763E3D3" w14:textId="4BE017CF" w:rsidR="00073D70" w:rsidRPr="00AF44BE" w:rsidRDefault="00073D70" w:rsidP="00AF44BE">
      <w:pPr>
        <w:spacing w:before="60"/>
        <w:jc w:val="both"/>
        <w:rPr>
          <w:rFonts w:asciiTheme="minorHAnsi" w:eastAsia="Trebuchet MS" w:hAnsiTheme="minorHAnsi" w:cstheme="minorHAnsi"/>
          <w:color w:val="002060"/>
          <w:sz w:val="24"/>
          <w:szCs w:val="24"/>
          <w:lang w:val="ro-RO"/>
        </w:rPr>
        <w:sectPr w:rsidR="00073D70" w:rsidRPr="00AF44BE" w:rsidSect="00481B3D">
          <w:headerReference w:type="default" r:id="rId8"/>
          <w:footerReference w:type="default" r:id="rId9"/>
          <w:pgSz w:w="12240" w:h="15840"/>
          <w:pgMar w:top="1418" w:right="758" w:bottom="280" w:left="1720" w:header="426" w:footer="1134" w:gutter="0"/>
          <w:cols w:space="720"/>
          <w:docGrid w:linePitch="272"/>
        </w:sect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481B3D">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77777777" w:rsidR="000A1F1E" w:rsidRPr="00351980" w:rsidRDefault="000A1F1E" w:rsidP="000A1F1E">
      <w:pPr>
        <w:pStyle w:val="default0"/>
        <w:numPr>
          <w:ilvl w:val="0"/>
          <w:numId w:val="11"/>
        </w:numPr>
        <w:ind w:left="360"/>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lastRenderedPageBreak/>
        <w:t xml:space="preserve">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va putea considera Contractul reziliat de plin drept, fără punere în întârziere, fără </w:t>
      </w:r>
      <w:proofErr w:type="spellStart"/>
      <w:r w:rsidRPr="00351980">
        <w:rPr>
          <w:rFonts w:asciiTheme="minorHAnsi" w:eastAsia="Trebuchet MS" w:hAnsiTheme="minorHAnsi" w:cstheme="minorHAnsi"/>
          <w:color w:val="002060"/>
          <w:sz w:val="24"/>
          <w:szCs w:val="24"/>
          <w:lang w:eastAsia="en-US"/>
        </w:rPr>
        <w:t>intervenţia</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instanţei</w:t>
      </w:r>
      <w:proofErr w:type="spellEnd"/>
      <w:r w:rsidRPr="00351980">
        <w:rPr>
          <w:rFonts w:asciiTheme="minorHAnsi" w:eastAsia="Trebuchet MS" w:hAnsiTheme="minorHAnsi" w:cstheme="minorHAnsi"/>
          <w:color w:val="002060"/>
          <w:sz w:val="24"/>
          <w:szCs w:val="24"/>
          <w:lang w:eastAsia="en-US"/>
        </w:rPr>
        <w:t xml:space="preserve"> de judecată şi fără orice altă formalitate, cu recuperarea după caz a </w:t>
      </w:r>
      <w:proofErr w:type="spellStart"/>
      <w:r w:rsidRPr="00351980">
        <w:rPr>
          <w:rFonts w:asciiTheme="minorHAnsi" w:eastAsia="Trebuchet MS" w:hAnsiTheme="minorHAnsi" w:cstheme="minorHAnsi"/>
          <w:color w:val="002060"/>
          <w:sz w:val="24"/>
          <w:szCs w:val="24"/>
          <w:lang w:eastAsia="en-US"/>
        </w:rPr>
        <w:t>finanţării</w:t>
      </w:r>
      <w:proofErr w:type="spellEnd"/>
      <w:r w:rsidRPr="00351980">
        <w:rPr>
          <w:rFonts w:asciiTheme="minorHAnsi" w:eastAsia="Trebuchet MS" w:hAnsiTheme="minorHAnsi" w:cstheme="minorHAnsi"/>
          <w:color w:val="002060"/>
          <w:sz w:val="24"/>
          <w:szCs w:val="24"/>
          <w:lang w:eastAsia="en-US"/>
        </w:rPr>
        <w:t xml:space="preserve"> acordate, dacă proiectul nu </w:t>
      </w:r>
      <w:proofErr w:type="spellStart"/>
      <w:r w:rsidRPr="00351980">
        <w:rPr>
          <w:rFonts w:asciiTheme="minorHAnsi" w:eastAsia="Trebuchet MS" w:hAnsiTheme="minorHAnsi" w:cstheme="minorHAnsi"/>
          <w:color w:val="002060"/>
          <w:sz w:val="24"/>
          <w:szCs w:val="24"/>
          <w:lang w:eastAsia="en-US"/>
        </w:rPr>
        <w:t>obţine</w:t>
      </w:r>
      <w:proofErr w:type="spellEnd"/>
      <w:r w:rsidRPr="00351980">
        <w:rPr>
          <w:rFonts w:asciiTheme="minorHAnsi" w:eastAsia="Trebuchet MS" w:hAnsiTheme="minorHAnsi" w:cstheme="minorHAnsi"/>
          <w:color w:val="002060"/>
          <w:sz w:val="24"/>
          <w:szCs w:val="24"/>
          <w:lang w:eastAsia="en-US"/>
        </w:rPr>
        <w:t xml:space="preserve"> aprobarea Comisiei Europene, precum şi în cazul în care Comisia Europeană / organismul responsabil de AIC solicită modificarea proiectului şi beneficiarul refuză să semneze, la solicitarea 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şi în termenul impus, un act </w:t>
      </w:r>
      <w:proofErr w:type="spellStart"/>
      <w:r w:rsidRPr="00351980">
        <w:rPr>
          <w:rFonts w:asciiTheme="minorHAnsi" w:eastAsia="Trebuchet MS" w:hAnsiTheme="minorHAnsi" w:cstheme="minorHAnsi"/>
          <w:color w:val="002060"/>
          <w:sz w:val="24"/>
          <w:szCs w:val="24"/>
          <w:lang w:eastAsia="en-US"/>
        </w:rPr>
        <w:t>adiţional</w:t>
      </w:r>
      <w:proofErr w:type="spellEnd"/>
      <w:r w:rsidRPr="00351980">
        <w:rPr>
          <w:rFonts w:asciiTheme="minorHAnsi" w:eastAsia="Trebuchet MS" w:hAnsiTheme="minorHAnsi" w:cstheme="minorHAnsi"/>
          <w:color w:val="002060"/>
          <w:sz w:val="24"/>
          <w:szCs w:val="24"/>
          <w:lang w:eastAsia="en-US"/>
        </w:rPr>
        <w:t xml:space="preserve"> în vederea operării modificărilor solicitate.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w:t>
      </w:r>
      <w:r w:rsidRPr="00F70703">
        <w:rPr>
          <w:rFonts w:asciiTheme="minorHAnsi" w:eastAsia="Trebuchet MS" w:hAnsiTheme="minorHAnsi" w:cstheme="minorHAnsi"/>
          <w:color w:val="002060"/>
          <w:spacing w:val="1"/>
          <w:sz w:val="24"/>
          <w:szCs w:val="24"/>
          <w:lang w:val="ro-RO"/>
        </w:rPr>
        <w:lastRenderedPageBreak/>
        <w:t xml:space="preserve">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481B3D">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CF661" w14:textId="77777777" w:rsidR="00481B3D" w:rsidRDefault="00481B3D">
      <w:r>
        <w:separator/>
      </w:r>
    </w:p>
  </w:endnote>
  <w:endnote w:type="continuationSeparator" w:id="0">
    <w:p w14:paraId="3F2BADBC" w14:textId="77777777" w:rsidR="00481B3D" w:rsidRDefault="00481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BF621" w14:textId="77777777" w:rsidR="00481B3D" w:rsidRDefault="00481B3D">
      <w:r>
        <w:separator/>
      </w:r>
    </w:p>
  </w:footnote>
  <w:footnote w:type="continuationSeparator" w:id="0">
    <w:p w14:paraId="3D020890" w14:textId="77777777" w:rsidR="00481B3D" w:rsidRDefault="00481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805498705" name="Picture 180549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A1F1E"/>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622F"/>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1F763C"/>
    <w:rsid w:val="00206613"/>
    <w:rsid w:val="00225DC4"/>
    <w:rsid w:val="002450D7"/>
    <w:rsid w:val="002472DB"/>
    <w:rsid w:val="00256FA9"/>
    <w:rsid w:val="00262572"/>
    <w:rsid w:val="002734FD"/>
    <w:rsid w:val="002869D7"/>
    <w:rsid w:val="002A4756"/>
    <w:rsid w:val="002A5B53"/>
    <w:rsid w:val="002C52AE"/>
    <w:rsid w:val="002D5BDE"/>
    <w:rsid w:val="002E4D36"/>
    <w:rsid w:val="002F0A3D"/>
    <w:rsid w:val="003108C6"/>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68B8"/>
    <w:rsid w:val="00441619"/>
    <w:rsid w:val="00445B3B"/>
    <w:rsid w:val="00453BCB"/>
    <w:rsid w:val="004545DF"/>
    <w:rsid w:val="00455CA5"/>
    <w:rsid w:val="00457AA3"/>
    <w:rsid w:val="004610C1"/>
    <w:rsid w:val="00471667"/>
    <w:rsid w:val="0047773B"/>
    <w:rsid w:val="00481B3D"/>
    <w:rsid w:val="00482566"/>
    <w:rsid w:val="00492CD9"/>
    <w:rsid w:val="004A0A85"/>
    <w:rsid w:val="004B3597"/>
    <w:rsid w:val="004C3988"/>
    <w:rsid w:val="004C636D"/>
    <w:rsid w:val="004E3E08"/>
    <w:rsid w:val="004E6A33"/>
    <w:rsid w:val="004E7F8C"/>
    <w:rsid w:val="004F349A"/>
    <w:rsid w:val="004F3E95"/>
    <w:rsid w:val="0050733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C627C"/>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86FD9"/>
    <w:rsid w:val="008960A5"/>
    <w:rsid w:val="00896105"/>
    <w:rsid w:val="008A27C4"/>
    <w:rsid w:val="008A62DD"/>
    <w:rsid w:val="008C08FD"/>
    <w:rsid w:val="008D55CA"/>
    <w:rsid w:val="008D66FC"/>
    <w:rsid w:val="008E35D6"/>
    <w:rsid w:val="008E7278"/>
    <w:rsid w:val="00903519"/>
    <w:rsid w:val="009100D8"/>
    <w:rsid w:val="00920360"/>
    <w:rsid w:val="00920A76"/>
    <w:rsid w:val="00925636"/>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978F6"/>
    <w:rsid w:val="00AA0355"/>
    <w:rsid w:val="00AA06B0"/>
    <w:rsid w:val="00AA4AFF"/>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2C7B"/>
    <w:rsid w:val="00BB76DC"/>
    <w:rsid w:val="00BD0D87"/>
    <w:rsid w:val="00BD65A8"/>
    <w:rsid w:val="00BE01FF"/>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CE5874"/>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6CF3"/>
    <w:rsid w:val="00F40708"/>
    <w:rsid w:val="00F57FD8"/>
    <w:rsid w:val="00F70703"/>
    <w:rsid w:val="00F740F4"/>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6290</Words>
  <Characters>36483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2023-08-01T15:59:00Z</dcterms:created>
  <dcterms:modified xsi:type="dcterms:W3CDTF">2024-04-11T12:56:00Z</dcterms:modified>
</cp:coreProperties>
</file>